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5F1DC2" w:rsidRPr="000F5C8C" w:rsidTr="005F1DC2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5F1DC2" w:rsidRPr="000F5C8C" w:rsidRDefault="00646DF1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  <w:lang w:eastAsia="fr-FR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i1025" type="#_x0000_t75" style="width:514.8pt;height:77.4pt;visibility:visible">
                        <v:imagedata r:id="rId8" o:title=""/>
                      </v:shape>
                    </w:pict>
                  </w:r>
                </w:p>
              </w:tc>
            </w:tr>
          </w:tbl>
          <w:p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B1CD0" w:rsidRPr="000F5C8C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F5C8C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41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275"/>
      </w:tblGrid>
      <w:tr w:rsidR="009B1CD0" w:rsidRPr="000F5C8C" w:rsidTr="00487484">
        <w:tc>
          <w:tcPr>
            <w:tcW w:w="9143" w:type="dxa"/>
            <w:shd w:val="clear" w:color="auto" w:fill="66CCFF"/>
          </w:tcPr>
          <w:p w:rsidR="009B1CD0" w:rsidRPr="00487484" w:rsidRDefault="009B1CD0" w:rsidP="0048748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4"/>
                <w:szCs w:val="22"/>
              </w:rPr>
            </w:pPr>
            <w:r w:rsidRPr="00487484">
              <w:rPr>
                <w:rFonts w:ascii="Calibri" w:hAnsi="Calibri" w:cs="Calibri"/>
                <w:b/>
                <w:sz w:val="24"/>
                <w:szCs w:val="22"/>
              </w:rPr>
              <w:t>MARCH</w:t>
            </w:r>
            <w:r w:rsidRPr="00487484">
              <w:rPr>
                <w:rFonts w:ascii="Calibri" w:hAnsi="Calibri" w:cs="Calibri"/>
                <w:b/>
                <w:caps/>
                <w:sz w:val="24"/>
                <w:szCs w:val="22"/>
              </w:rPr>
              <w:t>é</w:t>
            </w:r>
            <w:r w:rsidRPr="00487484">
              <w:rPr>
                <w:rFonts w:ascii="Calibri" w:hAnsi="Calibri" w:cs="Calibri"/>
                <w:b/>
                <w:sz w:val="24"/>
                <w:szCs w:val="22"/>
              </w:rPr>
              <w:t xml:space="preserve">S </w:t>
            </w:r>
            <w:r w:rsidR="00487484" w:rsidRPr="00487484">
              <w:rPr>
                <w:rFonts w:ascii="Calibri" w:hAnsi="Calibri" w:cs="Calibri"/>
                <w:b/>
                <w:sz w:val="24"/>
                <w:szCs w:val="22"/>
              </w:rPr>
              <w:t>DE TRAVAUX</w:t>
            </w:r>
          </w:p>
          <w:p w:rsidR="00CE4064" w:rsidRPr="000F5C8C" w:rsidRDefault="009B1CD0" w:rsidP="00487484">
            <w:pPr>
              <w:tabs>
                <w:tab w:val="left" w:pos="851"/>
                <w:tab w:val="center" w:pos="4430"/>
                <w:tab w:val="left" w:pos="6665"/>
              </w:tabs>
              <w:spacing w:before="120" w:after="120"/>
              <w:jc w:val="center"/>
              <w:rPr>
                <w:rFonts w:ascii="Calibri" w:hAnsi="Calibri" w:cs="Calibri"/>
                <w:caps/>
                <w:sz w:val="22"/>
                <w:szCs w:val="22"/>
              </w:rPr>
            </w:pPr>
            <w:r w:rsidRPr="00487484">
              <w:rPr>
                <w:rFonts w:ascii="Calibri" w:hAnsi="Calibri" w:cs="Calibri"/>
                <w:b/>
                <w:bCs/>
                <w:caps/>
                <w:sz w:val="32"/>
                <w:szCs w:val="22"/>
              </w:rPr>
              <w:t>ACTE</w:t>
            </w:r>
            <w:r w:rsidRPr="00487484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Pr="000F5C8C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:rsidR="00AA4214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:rsidR="00C92034" w:rsidRDefault="00C9203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</w:p>
    <w:p w:rsidR="00C92034" w:rsidRPr="000F5C8C" w:rsidRDefault="00C92034" w:rsidP="00C92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>
        <w:rPr>
          <w:rFonts w:ascii="Calibri" w:hAnsi="Calibri" w:cs="Calibri"/>
          <w:b/>
          <w:i/>
          <w:sz w:val="22"/>
          <w:szCs w:val="22"/>
          <w:lang w:eastAsia="fr-FR"/>
        </w:rPr>
        <w:t xml:space="preserve">Adresse mail : </w:t>
      </w:r>
    </w:p>
    <w:p w:rsidR="00AA4214" w:rsidRPr="000F5C8C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:rsidR="009B1CD0" w:rsidRPr="000F5C8C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 xml:space="preserve">du marché </w:t>
      </w:r>
    </w:p>
    <w:p w:rsidR="00970836" w:rsidRPr="000F5C8C" w:rsidRDefault="00970836" w:rsidP="00487484">
      <w:pPr>
        <w:suppressAutoHyphens w:val="0"/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EB70F6" w:rsidRDefault="00EB70F6" w:rsidP="0004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>
        <w:rPr>
          <w:rStyle w:val="Titredulivre"/>
        </w:rPr>
        <w:t xml:space="preserve">MARCHE DE TRAVAUX </w:t>
      </w:r>
    </w:p>
    <w:p w:rsidR="00043562" w:rsidRPr="00043562" w:rsidRDefault="00043562" w:rsidP="0004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 w:rsidRPr="00043562">
        <w:rPr>
          <w:rStyle w:val="Titredulivre"/>
        </w:rPr>
        <w:t>Restructuration du pavillon A et de son annexe</w:t>
      </w:r>
    </w:p>
    <w:p w:rsidR="00EB70F6" w:rsidRPr="00043562" w:rsidRDefault="00EB70F6" w:rsidP="00EB7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 w:rsidRPr="00043562">
        <w:rPr>
          <w:rStyle w:val="Titredulivre"/>
        </w:rPr>
        <w:t>groupement HOSPITALIER CENTRE</w:t>
      </w:r>
    </w:p>
    <w:p w:rsidR="00EB70F6" w:rsidRPr="00043562" w:rsidRDefault="00EB70F6" w:rsidP="00EB7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  <w:caps w:val="0"/>
        </w:rPr>
      </w:pPr>
      <w:r w:rsidRPr="00043562">
        <w:rPr>
          <w:rStyle w:val="Titredulivre"/>
        </w:rPr>
        <w:t>Modernisation de l’Hôpital Edouard Herriot</w:t>
      </w:r>
    </w:p>
    <w:p w:rsidR="00043562" w:rsidRPr="00043562" w:rsidRDefault="00043562" w:rsidP="0004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 w:rsidRPr="00043562">
        <w:rPr>
          <w:rStyle w:val="Titredulivre"/>
        </w:rPr>
        <w:t>n° operation 210363</w:t>
      </w:r>
    </w:p>
    <w:p w:rsidR="00C3252A" w:rsidRDefault="00C3252A" w:rsidP="00487484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3252A" w:rsidRPr="000F5C8C" w:rsidRDefault="00C3252A" w:rsidP="00487484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>Cet acte d'engagement correspond</w:t>
      </w:r>
      <w:r w:rsidR="00160865" w:rsidRPr="000F5C8C">
        <w:rPr>
          <w:rFonts w:ascii="Calibri" w:hAnsi="Calibri" w:cs="Calibri"/>
          <w:sz w:val="22"/>
          <w:szCs w:val="22"/>
        </w:rPr>
        <w:t xml:space="preserve"> </w:t>
      </w:r>
    </w:p>
    <w:p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:rsidR="00AA73AC" w:rsidRDefault="0099468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</w:rPr>
        <w:t xml:space="preserve">Au lot </w:t>
      </w:r>
      <w:r w:rsidR="00EA3B78">
        <w:rPr>
          <w:rFonts w:ascii="Calibri" w:hAnsi="Calibri" w:cs="Calibri"/>
          <w:sz w:val="22"/>
          <w:szCs w:val="22"/>
        </w:rPr>
        <w:t xml:space="preserve">suivant : </w:t>
      </w:r>
    </w:p>
    <w:p w:rsidR="00EA3B78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tbl>
      <w:tblPr>
        <w:tblW w:w="97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871"/>
        <w:gridCol w:w="6896"/>
        <w:gridCol w:w="1580"/>
      </w:tblGrid>
      <w:tr w:rsidR="00EA3B78" w:rsidRPr="0001492C" w:rsidTr="0001492C">
        <w:trPr>
          <w:trHeight w:val="327"/>
          <w:jc w:val="center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>N° lot</w:t>
            </w: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ab/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>Intitulé du lot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bCs/>
                <w:sz w:val="22"/>
                <w:szCs w:val="22"/>
              </w:rPr>
              <w:t>Marché n°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D5610F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646DF1">
              <w:rPr>
                <w:rFonts w:ascii="Calibri" w:hAnsi="Calibri" w:cs="Calibri"/>
                <w:sz w:val="22"/>
                <w:szCs w:val="22"/>
              </w:rPr>
            </w:r>
            <w:r w:rsidR="00646DF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 xml:space="preserve">METALLERIE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bookmarkStart w:id="0" w:name="_GoBack"/>
            <w:bookmarkEnd w:id="0"/>
            <w:r w:rsidRPr="00646DF1">
              <w:rPr>
                <w:rFonts w:asciiTheme="minorHAnsi" w:hAnsiTheme="minorHAnsi" w:cstheme="minorHAnsi"/>
                <w:b/>
                <w:sz w:val="22"/>
                <w:szCs w:val="22"/>
              </w:rPr>
              <w:t>2025_5044</w:t>
            </w:r>
          </w:p>
        </w:tc>
      </w:tr>
    </w:tbl>
    <w:p w:rsidR="00EA3B78" w:rsidRPr="000F5C8C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Calibri" w:hAnsi="Calibri" w:cs="Calibri"/>
          <w:iCs/>
          <w:sz w:val="22"/>
          <w:szCs w:val="22"/>
        </w:rPr>
      </w:pPr>
    </w:p>
    <w:p w:rsidR="009B1CD0" w:rsidRPr="000F5C8C" w:rsidRDefault="00B97A78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BC00E9" w:rsidRPr="000F5C8C">
        <w:rPr>
          <w:rFonts w:ascii="Calibri" w:hAnsi="Calibri" w:cs="Calibri"/>
          <w:sz w:val="22"/>
          <w:szCs w:val="22"/>
        </w:rPr>
        <w:tab/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72DC0">
        <w:rPr>
          <w:rFonts w:ascii="Calibri" w:hAnsi="Calibri" w:cs="Calibri"/>
          <w:sz w:val="22"/>
          <w:szCs w:val="22"/>
        </w:rPr>
        <w:t> </w:t>
      </w:r>
    </w:p>
    <w:p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ab/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9B1CD0" w:rsidRPr="000F5C8C">
        <w:rPr>
          <w:rFonts w:ascii="Calibri" w:hAnsi="Calibri" w:cs="Calibri"/>
          <w:sz w:val="22"/>
          <w:szCs w:val="22"/>
        </w:rPr>
        <w:t xml:space="preserve"> la variante suivante</w:t>
      </w:r>
      <w:r w:rsidR="00472418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="009B1CD0" w:rsidRPr="000F5C8C">
        <w:rPr>
          <w:rFonts w:ascii="Calibri" w:hAnsi="Calibri" w:cs="Calibri"/>
          <w:sz w:val="22"/>
          <w:szCs w:val="22"/>
        </w:rPr>
        <w:t xml:space="preserve"> : </w:t>
      </w:r>
      <w:r w:rsidR="00EA3B78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225E06" w:rsidRPr="000F5C8C" w:rsidRDefault="00225E06" w:rsidP="005846FB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</w:p>
    <w:p w:rsidR="005546A9" w:rsidRPr="000F5C8C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</w:p>
    <w:p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9E22BB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du titulaire</w:t>
      </w:r>
    </w:p>
    <w:p w:rsidR="009B1CD0" w:rsidRPr="000F5C8C" w:rsidRDefault="00693CE4" w:rsidP="00572DC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>Après avoir pris connaissance des pièces constitutives du</w:t>
      </w:r>
      <w:r w:rsidR="00C92034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Pr="000F5C8C">
        <w:rPr>
          <w:rFonts w:ascii="Calibri" w:hAnsi="Calibri" w:cs="Calibri"/>
          <w:sz w:val="22"/>
          <w:szCs w:val="22"/>
          <w:lang w:eastAsia="fr-FR"/>
        </w:rPr>
        <w:t>marché stipulées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n°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572DC0">
        <w:rPr>
          <w:rFonts w:ascii="Calibri" w:hAnsi="Calibri" w:cs="Calibri"/>
          <w:b/>
          <w:color w:val="000000"/>
          <w:sz w:val="22"/>
          <w:szCs w:val="22"/>
          <w:lang w:eastAsia="fr-FR"/>
        </w:rPr>
        <w:t>3.1</w:t>
      </w:r>
      <w:r w:rsidR="00994688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CCAP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et conformément à leurs clauses,</w:t>
      </w:r>
    </w:p>
    <w:p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F5C8C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5D795E" w:rsidRPr="000F5C8C" w:rsidRDefault="005D795E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693CE4" w:rsidRPr="000F5C8C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AA4214" w:rsidRPr="000F5C8C" w:rsidRDefault="00AA4214" w:rsidP="009B45B9">
      <w:pPr>
        <w:tabs>
          <w:tab w:val="left" w:pos="851"/>
        </w:tabs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A</w:t>
      </w:r>
      <w:r w:rsidR="005250BF" w:rsidRPr="003B0B5F">
        <w:rPr>
          <w:rFonts w:ascii="Calibri" w:hAnsi="Calibri" w:cs="Calibri"/>
          <w:i/>
          <w:sz w:val="22"/>
          <w:szCs w:val="22"/>
        </w:rPr>
        <w:t>dresse électronique :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Numéro SIRET</w:t>
      </w:r>
    </w:p>
    <w:p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382B6D" w:rsidRPr="009E22BB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et nature du groupement</w:t>
      </w:r>
    </w:p>
    <w:p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:rsidR="00AA73AC" w:rsidRPr="000F5C8C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</w:t>
      </w: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72DC0">
        <w:rPr>
          <w:rFonts w:ascii="Calibri" w:hAnsi="Calibri" w:cs="Calibri"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AA73AC" w:rsidRPr="000F5C8C" w:rsidRDefault="00AA73AC" w:rsidP="00AA73AC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9B1CD0" w:rsidRPr="000F5C8C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N°3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  <w:r w:rsidR="00572DC0" w:rsidRPr="00572DC0">
        <w:rPr>
          <w:rFonts w:ascii="Calibri" w:hAnsi="Calibri" w:cs="Calibri"/>
          <w:i/>
          <w:sz w:val="22"/>
          <w:szCs w:val="22"/>
        </w:rPr>
        <w:t xml:space="preserve"> :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5D795E" w:rsidRPr="000F5C8C" w:rsidRDefault="005D795E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7F0861" w:rsidRPr="00390B25" w:rsidRDefault="007F0861" w:rsidP="00D41AD4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Nom commercial et la dén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omination sociale du mandataire :</w:t>
      </w:r>
    </w:p>
    <w:p w:rsidR="007F0861" w:rsidRPr="00390B25" w:rsidRDefault="007F0861" w:rsidP="007F086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Représenté par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487484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487484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4"/>
      </w:r>
      <w:r w:rsidRPr="000F5C8C">
        <w:rPr>
          <w:rFonts w:ascii="Calibri" w:hAnsi="Calibri" w:cs="Calibri"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</w:p>
    <w:p w:rsidR="006917A0" w:rsidRPr="000F5C8C" w:rsidRDefault="006917A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</w:t>
      </w:r>
    </w:p>
    <w:p w:rsidR="009E22BB" w:rsidRDefault="009E22BB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</w:p>
    <w:p w:rsidR="00C20945" w:rsidRPr="000F5C8C" w:rsidRDefault="00C20945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s’engagent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uter les prestations demandées a</w:t>
      </w:r>
      <w:r w:rsidRPr="000F5C8C">
        <w:rPr>
          <w:rFonts w:ascii="Calibri" w:hAnsi="Calibri" w:cs="Calibri"/>
          <w:sz w:val="22"/>
          <w:szCs w:val="22"/>
          <w:lang w:eastAsia="fr-FR"/>
        </w:rPr>
        <w:t>ux prix indiqués ci –dessous 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693CE4" w:rsidRPr="000F5C8C" w:rsidTr="0043512C">
        <w:tc>
          <w:tcPr>
            <w:tcW w:w="5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 w:rsidR="00BE0771">
              <w:rPr>
                <w:rFonts w:ascii="Calibri" w:hAnsi="Calibri" w:cs="Calibri"/>
                <w:b/>
                <w:sz w:val="22"/>
                <w:szCs w:val="22"/>
              </w:rPr>
              <w:t xml:space="preserve"> HT</w:t>
            </w:r>
          </w:p>
        </w:tc>
      </w:tr>
      <w:tr w:rsidR="00693CE4" w:rsidRPr="000F5C8C" w:rsidTr="00EB70F6">
        <w:tc>
          <w:tcPr>
            <w:tcW w:w="5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93CE4" w:rsidRPr="000F5C8C" w:rsidRDefault="0043512C" w:rsidP="00214023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 de la tranche ferme</w:t>
            </w:r>
          </w:p>
        </w:tc>
        <w:tc>
          <w:tcPr>
            <w:tcW w:w="51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93CE4" w:rsidRDefault="00693CE4" w:rsidP="00C9203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Montant de la </w:t>
      </w:r>
      <w:r w:rsidR="00BF186E" w:rsidRPr="000F5C8C">
        <w:rPr>
          <w:rFonts w:ascii="Calibri" w:hAnsi="Calibri" w:cs="Calibri"/>
          <w:sz w:val="22"/>
          <w:szCs w:val="22"/>
        </w:rPr>
        <w:t>tranche ferme</w:t>
      </w:r>
      <w:r w:rsidRPr="000F5C8C">
        <w:rPr>
          <w:rFonts w:ascii="Calibri" w:hAnsi="Calibri" w:cs="Calibri"/>
          <w:sz w:val="22"/>
          <w:szCs w:val="22"/>
        </w:rPr>
        <w:t xml:space="preserve"> HT arrêt</w:t>
      </w:r>
      <w:r w:rsidR="00BE0771">
        <w:rPr>
          <w:rFonts w:ascii="Calibri" w:hAnsi="Calibri" w:cs="Calibri"/>
          <w:sz w:val="22"/>
          <w:szCs w:val="22"/>
        </w:rPr>
        <w:t>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3B0B5F" w:rsidRDefault="003B0B5F" w:rsidP="004B78B2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3B0B5F" w:rsidRPr="000F5C8C" w:rsidTr="003B0B5F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3B0B5F" w:rsidRPr="000F5C8C" w:rsidRDefault="003B0B5F" w:rsidP="005F08C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3B0B5F" w:rsidRPr="000F5C8C" w:rsidRDefault="003B0B5F" w:rsidP="005F08C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HT</w:t>
            </w:r>
          </w:p>
        </w:tc>
      </w:tr>
      <w:tr w:rsidR="003B0B5F" w:rsidRPr="00214023" w:rsidTr="005F08CD">
        <w:tc>
          <w:tcPr>
            <w:tcW w:w="5172" w:type="dxa"/>
            <w:shd w:val="clear" w:color="auto" w:fill="auto"/>
          </w:tcPr>
          <w:p w:rsidR="003B0B5F" w:rsidRPr="000F5C8C" w:rsidRDefault="003B0B5F" w:rsidP="00214023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 xml:space="preserve">Montant de la tranche optionnelle </w:t>
            </w:r>
            <w:r w:rsidR="00C3252A" w:rsidRPr="00214023">
              <w:rPr>
                <w:rFonts w:ascii="Calibri" w:hAnsi="Calibri" w:cs="Calibri"/>
                <w:b/>
                <w:sz w:val="22"/>
                <w:szCs w:val="22"/>
              </w:rPr>
              <w:t>N°1</w:t>
            </w:r>
            <w:r w:rsidR="00EB70F6" w:rsidRPr="00214023">
              <w:rPr>
                <w:vertAlign w:val="superscript"/>
              </w:rPr>
              <w:footnoteReference w:id="5"/>
            </w:r>
          </w:p>
        </w:tc>
        <w:tc>
          <w:tcPr>
            <w:tcW w:w="5172" w:type="dxa"/>
            <w:shd w:val="clear" w:color="auto" w:fill="auto"/>
          </w:tcPr>
          <w:p w:rsidR="003B0B5F" w:rsidRPr="00214023" w:rsidRDefault="003B0B5F" w:rsidP="00214023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36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Montant de la tranche optionnelle N°</w:t>
      </w:r>
      <w:r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1 H</w:t>
      </w:r>
      <w:r>
        <w:rPr>
          <w:rFonts w:ascii="Calibri" w:hAnsi="Calibri" w:cs="Calibri"/>
          <w:sz w:val="22"/>
          <w:szCs w:val="22"/>
        </w:rPr>
        <w:t>T arrêté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6B2A87" w:rsidRPr="0001492C" w:rsidRDefault="006B2A87" w:rsidP="006B2A87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6B2A87" w:rsidRPr="000F5C8C" w:rsidTr="00F47E47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6B2A87" w:rsidRPr="000F5C8C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6B2A87" w:rsidRPr="000F5C8C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HT</w:t>
            </w:r>
          </w:p>
        </w:tc>
      </w:tr>
      <w:tr w:rsidR="006B2A87" w:rsidRPr="00214023" w:rsidTr="00F47E47"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 de la tranche optionnelle N°</w:t>
            </w:r>
            <w:r w:rsidR="00EB70F6" w:rsidRPr="00214023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EB70F6" w:rsidRPr="00214023">
              <w:rPr>
                <w:rStyle w:val="Appelnotedebasdep"/>
                <w:rFonts w:ascii="Calibri" w:hAnsi="Calibri" w:cs="Calibri"/>
                <w:b/>
                <w:sz w:val="22"/>
                <w:szCs w:val="22"/>
              </w:rPr>
              <w:footnoteReference w:id="6"/>
            </w:r>
          </w:p>
        </w:tc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B2A87" w:rsidRPr="00214023" w:rsidRDefault="006B2A87" w:rsidP="006B2A8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214023">
        <w:rPr>
          <w:rFonts w:ascii="Calibri" w:hAnsi="Calibri" w:cs="Calibri"/>
          <w:sz w:val="22"/>
          <w:szCs w:val="22"/>
        </w:rPr>
        <w:t xml:space="preserve">Montant de la tranche optionnelle N° </w:t>
      </w:r>
      <w:r w:rsidR="00B53855">
        <w:rPr>
          <w:rFonts w:ascii="Calibri" w:hAnsi="Calibri" w:cs="Calibri"/>
          <w:sz w:val="22"/>
          <w:szCs w:val="22"/>
        </w:rPr>
        <w:t>2</w:t>
      </w:r>
      <w:r w:rsidRPr="00214023">
        <w:rPr>
          <w:rFonts w:ascii="Calibri" w:hAnsi="Calibri" w:cs="Calibri"/>
          <w:sz w:val="22"/>
          <w:szCs w:val="22"/>
        </w:rPr>
        <w:t xml:space="preserve"> HT arrêté en toutes lettres :</w:t>
      </w:r>
    </w:p>
    <w:p w:rsidR="006B2A87" w:rsidRPr="00214023" w:rsidRDefault="006B2A87" w:rsidP="006B2A87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6B2A87" w:rsidRPr="00214023" w:rsidTr="00F47E47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Montants en € HT</w:t>
            </w:r>
          </w:p>
        </w:tc>
      </w:tr>
      <w:tr w:rsidR="006B2A87" w:rsidRPr="00214023" w:rsidTr="00F47E47"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 de la tranche optionnelle N°</w:t>
            </w:r>
            <w:r w:rsidR="00EB70F6" w:rsidRPr="00214023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214023">
              <w:rPr>
                <w:rStyle w:val="Appelnotedebasdep"/>
                <w:rFonts w:ascii="Calibri" w:hAnsi="Calibri" w:cs="Calibri"/>
                <w:b/>
                <w:sz w:val="22"/>
                <w:szCs w:val="22"/>
              </w:rPr>
              <w:footnoteReference w:id="7"/>
            </w:r>
          </w:p>
        </w:tc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B2A87" w:rsidRPr="00214023" w:rsidRDefault="006B2A87" w:rsidP="006B2A8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214023">
        <w:rPr>
          <w:rFonts w:ascii="Calibri" w:hAnsi="Calibri" w:cs="Calibri"/>
          <w:sz w:val="22"/>
          <w:szCs w:val="22"/>
        </w:rPr>
        <w:t xml:space="preserve">Montant de la tranche optionnelle N° </w:t>
      </w:r>
      <w:r w:rsidR="00B53855">
        <w:rPr>
          <w:rFonts w:ascii="Calibri" w:hAnsi="Calibri" w:cs="Calibri"/>
          <w:sz w:val="22"/>
          <w:szCs w:val="22"/>
        </w:rPr>
        <w:t>3</w:t>
      </w:r>
      <w:r w:rsidRPr="00214023">
        <w:rPr>
          <w:rFonts w:ascii="Calibri" w:hAnsi="Calibri" w:cs="Calibri"/>
          <w:sz w:val="22"/>
          <w:szCs w:val="22"/>
        </w:rPr>
        <w:t xml:space="preserve"> HT arrêté en toutes lettres :</w:t>
      </w:r>
    </w:p>
    <w:p w:rsidR="00EB70F6" w:rsidRPr="00214023" w:rsidRDefault="00EB70F6" w:rsidP="006B2A8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EB70F6" w:rsidRPr="00214023" w:rsidTr="00CD61AC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EB70F6" w:rsidRPr="00214023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EB70F6" w:rsidRPr="00214023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Montants en € HT</w:t>
            </w:r>
          </w:p>
        </w:tc>
      </w:tr>
      <w:tr w:rsidR="00EB70F6" w:rsidRPr="000F5C8C" w:rsidTr="00CD61AC">
        <w:tc>
          <w:tcPr>
            <w:tcW w:w="5172" w:type="dxa"/>
            <w:shd w:val="clear" w:color="auto" w:fill="auto"/>
          </w:tcPr>
          <w:p w:rsidR="00EB70F6" w:rsidRPr="000F5C8C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5 -Montant de la tranche optionnelle N°4</w:t>
            </w:r>
            <w:r w:rsidRPr="00214023">
              <w:rPr>
                <w:rStyle w:val="Appelnotedebasdep"/>
                <w:rFonts w:ascii="Calibri" w:hAnsi="Calibri" w:cs="Calibri"/>
                <w:b/>
                <w:sz w:val="22"/>
                <w:szCs w:val="22"/>
              </w:rPr>
              <w:footnoteReference w:id="8"/>
            </w:r>
          </w:p>
        </w:tc>
        <w:tc>
          <w:tcPr>
            <w:tcW w:w="5172" w:type="dxa"/>
            <w:shd w:val="clear" w:color="auto" w:fill="auto"/>
          </w:tcPr>
          <w:p w:rsidR="00EB70F6" w:rsidRPr="000F5C8C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B70F6" w:rsidRDefault="00EB70F6" w:rsidP="00EB70F6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Montant de la tranche optionnelle N°</w:t>
      </w:r>
      <w:r>
        <w:rPr>
          <w:rFonts w:ascii="Calibri" w:hAnsi="Calibri" w:cs="Calibri"/>
          <w:sz w:val="22"/>
          <w:szCs w:val="22"/>
        </w:rPr>
        <w:t xml:space="preserve"> </w:t>
      </w:r>
      <w:r w:rsidR="00B53855">
        <w:rPr>
          <w:rFonts w:ascii="Calibri" w:hAnsi="Calibri" w:cs="Calibri"/>
          <w:sz w:val="22"/>
          <w:szCs w:val="22"/>
        </w:rPr>
        <w:t>4</w:t>
      </w:r>
      <w:r w:rsidRPr="000F5C8C">
        <w:rPr>
          <w:rFonts w:ascii="Calibri" w:hAnsi="Calibri" w:cs="Calibri"/>
          <w:sz w:val="22"/>
          <w:szCs w:val="22"/>
        </w:rPr>
        <w:t xml:space="preserve"> H</w:t>
      </w:r>
      <w:r>
        <w:rPr>
          <w:rFonts w:ascii="Calibri" w:hAnsi="Calibri" w:cs="Calibri"/>
          <w:sz w:val="22"/>
          <w:szCs w:val="22"/>
        </w:rPr>
        <w:t>T arrêté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3B0B5F" w:rsidRP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shd w:val="clear" w:color="auto" w:fill="DEEAF6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CE4064" w:rsidRPr="000F5C8C">
        <w:rPr>
          <w:rFonts w:ascii="Calibri" w:hAnsi="Calibri" w:cs="Calibri"/>
          <w:b/>
          <w:sz w:val="22"/>
          <w:szCs w:val="22"/>
        </w:rPr>
        <w:t>3</w:t>
      </w:r>
      <w:r w:rsidRPr="000F5C8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–</w:t>
      </w:r>
      <w:r w:rsidR="005D795E" w:rsidRPr="000F5C8C">
        <w:rPr>
          <w:rFonts w:ascii="Calibri" w:hAnsi="Calibri" w:cs="Calibri"/>
          <w:b/>
          <w:sz w:val="22"/>
          <w:szCs w:val="22"/>
        </w:rPr>
        <w:t>E</w:t>
      </w:r>
      <w:r w:rsidR="00036500" w:rsidRPr="000F5C8C">
        <w:rPr>
          <w:rFonts w:ascii="Calibri" w:hAnsi="Calibri" w:cs="Calibri"/>
          <w:b/>
          <w:sz w:val="22"/>
          <w:szCs w:val="22"/>
        </w:rPr>
        <w:t>n cas de groupement conjoint,</w:t>
      </w:r>
      <w:r w:rsidR="00036500" w:rsidRPr="000F5C8C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r</w:t>
      </w:r>
      <w:r w:rsidRPr="000F5C8C">
        <w:rPr>
          <w:rFonts w:ascii="Calibri" w:hAnsi="Calibri" w:cs="Calibri"/>
          <w:b/>
          <w:sz w:val="22"/>
          <w:szCs w:val="22"/>
        </w:rPr>
        <w:t>épartition des prestations</w:t>
      </w:r>
      <w:r w:rsidR="00546FD1" w:rsidRPr="000F5C8C">
        <w:rPr>
          <w:rFonts w:ascii="Calibri" w:hAnsi="Calibri" w:cs="Calibri"/>
          <w:b/>
          <w:sz w:val="22"/>
          <w:szCs w:val="22"/>
        </w:rPr>
        <w:t xml:space="preserve"> entre </w:t>
      </w:r>
      <w:r w:rsidR="00CA40FD">
        <w:rPr>
          <w:rFonts w:ascii="Calibri" w:hAnsi="Calibri" w:cs="Calibri"/>
          <w:b/>
          <w:sz w:val="22"/>
          <w:szCs w:val="22"/>
        </w:rPr>
        <w:t>c</w:t>
      </w:r>
      <w:r w:rsidR="00CA40FD" w:rsidRPr="000F5C8C">
        <w:rPr>
          <w:rFonts w:ascii="Calibri" w:hAnsi="Calibri" w:cs="Calibri"/>
          <w:b/>
          <w:sz w:val="22"/>
          <w:szCs w:val="22"/>
        </w:rPr>
        <w:t>otraitants</w:t>
      </w:r>
    </w:p>
    <w:p w:rsidR="009B1CD0" w:rsidRPr="000F5C8C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Cs/>
          <w:sz w:val="22"/>
          <w:szCs w:val="22"/>
        </w:rPr>
        <w:t xml:space="preserve">Les membres du groupement conjoint indiquent dans le tableau ci-dessous la </w:t>
      </w:r>
      <w:r w:rsidRPr="000F5C8C">
        <w:rPr>
          <w:rFonts w:ascii="Calibri" w:hAnsi="Calibri" w:cs="Calibri"/>
          <w:b/>
          <w:iCs/>
          <w:sz w:val="22"/>
          <w:szCs w:val="22"/>
          <w:u w:val="single"/>
        </w:rPr>
        <w:t>répartition des prestations</w:t>
      </w:r>
      <w:r w:rsidRPr="000F5C8C">
        <w:rPr>
          <w:rFonts w:ascii="Calibri" w:hAnsi="Calibri" w:cs="Calibri"/>
          <w:iCs/>
          <w:sz w:val="22"/>
          <w:szCs w:val="22"/>
        </w:rPr>
        <w:t xml:space="preserve"> que chacun d</w:t>
      </w:r>
      <w:r w:rsidR="002D1E14" w:rsidRPr="000F5C8C">
        <w:rPr>
          <w:rFonts w:ascii="Calibri" w:hAnsi="Calibri" w:cs="Calibri"/>
          <w:iCs/>
          <w:sz w:val="22"/>
          <w:szCs w:val="22"/>
        </w:rPr>
        <w:t>’entre eux s’engage à réaliser.</w:t>
      </w:r>
    </w:p>
    <w:tbl>
      <w:tblPr>
        <w:tblW w:w="1053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0F5C8C" w:rsidTr="00EB70F6">
        <w:trPr>
          <w:trHeight w:val="20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9B1CD0" w:rsidRPr="000F5C8C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:rsidR="009B1CD0" w:rsidRPr="000F5C8C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 groupement conjoint</w:t>
            </w:r>
          </w:p>
        </w:tc>
        <w:tc>
          <w:tcPr>
            <w:tcW w:w="6033" w:type="dxa"/>
            <w:gridSpan w:val="2"/>
            <w:shd w:val="clear" w:color="auto" w:fill="auto"/>
            <w:vAlign w:val="center"/>
          </w:tcPr>
          <w:p w:rsidR="009B1CD0" w:rsidRPr="000F5C8C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F56816" w:rsidRPr="000F5C8C" w:rsidRDefault="009B1CD0" w:rsidP="00CA40FD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groupement conjoint</w:t>
            </w:r>
          </w:p>
        </w:tc>
      </w:tr>
      <w:tr w:rsidR="009B1CD0" w:rsidRPr="000F5C8C" w:rsidTr="00EB70F6">
        <w:trPr>
          <w:trHeight w:val="20"/>
        </w:trPr>
        <w:tc>
          <w:tcPr>
            <w:tcW w:w="4503" w:type="dxa"/>
            <w:vMerge/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shd w:val="clear" w:color="auto" w:fill="FFFFFF"/>
            <w:vAlign w:val="center"/>
          </w:tcPr>
          <w:p w:rsidR="009B1CD0" w:rsidRPr="000F5C8C" w:rsidRDefault="009B1CD0" w:rsidP="005173E1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 HT</w:t>
            </w:r>
            <w:r w:rsidR="005173E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 w:val="restart"/>
            <w:shd w:val="clear" w:color="auto" w:fill="FFFFFF"/>
          </w:tcPr>
          <w:p w:rsidR="005173E1" w:rsidRPr="009E22BB" w:rsidRDefault="005173E1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N°1 :</w:t>
            </w: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9E22B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ferme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1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2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3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4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 w:val="restart"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N°1 :</w:t>
            </w: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ferme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1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2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3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4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 w:val="restart"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N°3 :</w:t>
            </w: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ferme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1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2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3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4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9E22BB" w:rsidRPr="000F5C8C" w:rsidRDefault="009E22BB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20945" w:rsidRPr="000F5C8C" w:rsidRDefault="00C20945" w:rsidP="00C20945">
      <w:pPr>
        <w:shd w:val="clear" w:color="auto" w:fill="00B0F0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B4 – Part des prestations </w:t>
      </w:r>
      <w:r w:rsidR="005D795E" w:rsidRPr="000F5C8C">
        <w:rPr>
          <w:rFonts w:ascii="Calibri" w:hAnsi="Calibri" w:cs="Calibri"/>
          <w:b/>
          <w:sz w:val="22"/>
          <w:szCs w:val="22"/>
        </w:rPr>
        <w:t xml:space="preserve">non </w:t>
      </w:r>
      <w:r w:rsidRPr="000F5C8C">
        <w:rPr>
          <w:rFonts w:ascii="Calibri" w:hAnsi="Calibri" w:cs="Calibri"/>
          <w:b/>
          <w:sz w:val="22"/>
          <w:szCs w:val="22"/>
        </w:rPr>
        <w:t>sous traitées</w:t>
      </w:r>
      <w:r w:rsidRPr="000F5C8C">
        <w:rPr>
          <w:rFonts w:ascii="Calibri" w:hAnsi="Calibri" w:cs="Calibri"/>
          <w:b/>
          <w:iCs/>
          <w:sz w:val="22"/>
          <w:szCs w:val="22"/>
        </w:rPr>
        <w:t> :</w:t>
      </w:r>
    </w:p>
    <w:p w:rsidR="00D434B9" w:rsidRPr="000F5C8C" w:rsidRDefault="00D434B9" w:rsidP="005D795E">
      <w:pPr>
        <w:pStyle w:val="xmsonormal"/>
        <w:autoSpaceDE w:val="0"/>
        <w:autoSpaceDN w:val="0"/>
        <w:jc w:val="both"/>
        <w:rPr>
          <w:rFonts w:ascii="Calibri" w:eastAsia="Times New Roman" w:hAnsi="Calibri" w:cs="Calibri"/>
          <w:bCs/>
          <w:iCs/>
          <w:sz w:val="22"/>
          <w:szCs w:val="22"/>
          <w:lang w:eastAsia="zh-CN"/>
        </w:rPr>
      </w:pPr>
    </w:p>
    <w:p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Le titulaire souhaite ne pas confier l’exécution d’une partie des prestations à des sous-traitants ayant droit au paiement direct :</w:t>
      </w:r>
    </w:p>
    <w:p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Cette partie non sous-traitée est au maximum de : ...................................................................</w:t>
      </w:r>
      <w:r w:rsidR="00EA3376">
        <w:rPr>
          <w:rFonts w:ascii="Calibri" w:hAnsi="Calibri" w:cs="Calibri"/>
          <w:bCs/>
          <w:sz w:val="22"/>
          <w:szCs w:val="22"/>
          <w:lang w:eastAsia="en-US"/>
        </w:rPr>
        <w:t>........ € TTC.</w:t>
      </w:r>
    </w:p>
    <w:p w:rsidR="00CE4064" w:rsidRPr="000F5C8C" w:rsidRDefault="00CE4064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:rsidR="009B1CD0" w:rsidRPr="000F5C8C" w:rsidRDefault="009B1CD0" w:rsidP="002D1E14">
      <w:pPr>
        <w:pStyle w:val="fcase1ertab"/>
        <w:shd w:val="clear" w:color="auto" w:fill="00B0F0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5</w:t>
      </w:r>
      <w:r w:rsidRPr="000F5C8C">
        <w:rPr>
          <w:rFonts w:ascii="Calibri" w:hAnsi="Calibri" w:cs="Calibri"/>
          <w:b/>
          <w:sz w:val="22"/>
          <w:szCs w:val="22"/>
        </w:rPr>
        <w:t xml:space="preserve"> - Compte (s) à créditer :</w:t>
      </w:r>
    </w:p>
    <w:p w:rsidR="00C20945" w:rsidRPr="000F5C8C" w:rsidRDefault="00C20945" w:rsidP="00C20945">
      <w:pPr>
        <w:tabs>
          <w:tab w:val="left" w:pos="9072"/>
        </w:tabs>
        <w:ind w:right="-1"/>
        <w:jc w:val="both"/>
        <w:rPr>
          <w:rFonts w:ascii="Calibri" w:hAnsi="Calibri"/>
          <w:color w:val="000000"/>
          <w:sz w:val="22"/>
          <w:szCs w:val="22"/>
        </w:rPr>
      </w:pPr>
    </w:p>
    <w:p w:rsidR="00C20945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5173E1" w:rsidRDefault="005173E1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161E43" w:rsidRDefault="00161E43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161E43" w:rsidRPr="000F5C8C" w:rsidRDefault="00161E43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5173E1" w:rsidRDefault="005D795E" w:rsidP="005D795E">
      <w:pPr>
        <w:pStyle w:val="fcase1ertab"/>
        <w:tabs>
          <w:tab w:val="left" w:pos="851"/>
        </w:tabs>
        <w:spacing w:before="120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>Contractant N°1 : Mandataire ou titulaire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</w:t>
      </w:r>
      <w:r w:rsidR="00F64609" w:rsidRPr="005173E1">
        <w:rPr>
          <w:rFonts w:ascii="Calibri" w:hAnsi="Calibri" w:cs="Calibri"/>
          <w:sz w:val="22"/>
          <w:szCs w:val="22"/>
        </w:rPr>
        <w:t>Du</w:t>
      </w:r>
      <w:r w:rsidRPr="005173E1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BANQUE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AGENCE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ADRESSE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N° DE COMPTE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5D795E" w:rsidRPr="005173E1" w:rsidRDefault="005D795E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5173E1" w:rsidRDefault="005D795E" w:rsidP="005D795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>Contractant N°</w:t>
      </w:r>
      <w:r w:rsidR="00EA3376" w:rsidRPr="005173E1"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2 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</w:t>
      </w:r>
      <w:r w:rsidR="00F64609" w:rsidRPr="005173E1">
        <w:rPr>
          <w:rFonts w:ascii="Calibri" w:hAnsi="Calibri" w:cs="Calibri"/>
          <w:sz w:val="22"/>
          <w:szCs w:val="22"/>
        </w:rPr>
        <w:t>Du</w:t>
      </w:r>
      <w:r w:rsidRPr="005173E1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BANQUE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lastRenderedPageBreak/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AGENCE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ADRESSE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N° DE COMPTE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EA3376" w:rsidRPr="005173E1" w:rsidRDefault="00EA3376" w:rsidP="00EA337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>Contractant N° 3 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</w:t>
      </w:r>
      <w:r w:rsidR="00F64609" w:rsidRPr="005173E1">
        <w:rPr>
          <w:rFonts w:ascii="Calibri" w:hAnsi="Calibri" w:cs="Calibri"/>
          <w:sz w:val="22"/>
          <w:szCs w:val="22"/>
        </w:rPr>
        <w:t>Du</w:t>
      </w:r>
      <w:r w:rsidRPr="005173E1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BANQUE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AGENCE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ADRESSE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N° DE COMPTE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C20945">
      <w:pPr>
        <w:tabs>
          <w:tab w:val="left" w:pos="2127"/>
          <w:tab w:val="left" w:pos="9072"/>
        </w:tabs>
        <w:ind w:right="-1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9B1CD0" w:rsidRPr="000F5C8C" w:rsidRDefault="009B1CD0" w:rsidP="002D1E14">
      <w:pPr>
        <w:pStyle w:val="fcasegauche"/>
        <w:shd w:val="clear" w:color="auto" w:fill="00B0F0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6</w:t>
      </w:r>
      <w:r w:rsidR="00BF3C9D">
        <w:rPr>
          <w:rFonts w:ascii="Calibri" w:hAnsi="Calibri" w:cs="Calibri"/>
          <w:b/>
          <w:sz w:val="22"/>
          <w:szCs w:val="22"/>
        </w:rPr>
        <w:t xml:space="preserve"> - </w:t>
      </w:r>
      <w:r w:rsidR="00214023">
        <w:rPr>
          <w:rFonts w:ascii="Calibri" w:hAnsi="Calibri" w:cs="Calibri"/>
          <w:b/>
          <w:sz w:val="22"/>
          <w:szCs w:val="22"/>
        </w:rPr>
        <w:t>Avance</w:t>
      </w:r>
      <w:r w:rsidR="00214023" w:rsidRPr="000F5C8C">
        <w:rPr>
          <w:rFonts w:ascii="Calibri" w:hAnsi="Calibri" w:cs="Calibri"/>
          <w:b/>
          <w:sz w:val="22"/>
          <w:szCs w:val="22"/>
        </w:rPr>
        <w:t xml:space="preserve"> :</w:t>
      </w:r>
    </w:p>
    <w:p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 w:rsidR="00CA40FD">
        <w:rPr>
          <w:rStyle w:val="Appelnotedebasdep"/>
          <w:rFonts w:ascii="Calibri" w:hAnsi="Calibri" w:cs="Calibri"/>
          <w:sz w:val="22"/>
          <w:szCs w:val="22"/>
        </w:rPr>
        <w:footnoteReference w:id="9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646DF1">
        <w:rPr>
          <w:rFonts w:ascii="Calibri" w:hAnsi="Calibri" w:cs="Calibri"/>
          <w:sz w:val="22"/>
          <w:szCs w:val="22"/>
        </w:rPr>
      </w:r>
      <w:r w:rsidR="00646DF1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57F73" w:rsidRPr="000F5C8C" w:rsidRDefault="00257F73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7</w:t>
      </w:r>
      <w:r w:rsidRPr="000F5C8C">
        <w:rPr>
          <w:rFonts w:ascii="Calibri" w:hAnsi="Calibri" w:cs="Calibri"/>
          <w:b/>
          <w:sz w:val="22"/>
          <w:szCs w:val="22"/>
        </w:rPr>
        <w:t xml:space="preserve"> - Durée d’exécution du marché</w:t>
      </w:r>
      <w:r w:rsidR="0093794C" w:rsidRPr="000F5C8C">
        <w:rPr>
          <w:rFonts w:ascii="Calibri" w:hAnsi="Calibri" w:cs="Calibri"/>
          <w:b/>
          <w:sz w:val="22"/>
          <w:szCs w:val="22"/>
        </w:rPr>
        <w:t xml:space="preserve"> </w:t>
      </w:r>
    </w:p>
    <w:p w:rsidR="00380DDD" w:rsidRPr="000F5C8C" w:rsidRDefault="00380DDD" w:rsidP="00257F73">
      <w:pPr>
        <w:shd w:val="clear" w:color="auto" w:fill="FFFFFF"/>
        <w:ind w:right="140"/>
        <w:jc w:val="both"/>
        <w:rPr>
          <w:rFonts w:ascii="Calibri" w:hAnsi="Calibri" w:cs="Arial"/>
          <w:sz w:val="22"/>
          <w:szCs w:val="22"/>
        </w:rPr>
      </w:pPr>
    </w:p>
    <w:p w:rsidR="005173E1" w:rsidRPr="005173E1" w:rsidRDefault="005173E1" w:rsidP="005173E1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 xml:space="preserve">Durée période de préparation : </w:t>
      </w:r>
      <w:r w:rsidRPr="005173E1">
        <w:rPr>
          <w:rFonts w:ascii="Calibri" w:hAnsi="Calibri" w:cs="Calibri"/>
          <w:sz w:val="22"/>
          <w:szCs w:val="22"/>
        </w:rPr>
        <w:tab/>
        <w:t>2</w:t>
      </w:r>
      <w:r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mois</w:t>
      </w:r>
      <w:r>
        <w:rPr>
          <w:rFonts w:ascii="Calibri" w:hAnsi="Calibri" w:cs="Calibri"/>
          <w:sz w:val="22"/>
          <w:szCs w:val="22"/>
        </w:rPr>
        <w:t xml:space="preserve"> </w:t>
      </w:r>
      <w:r w:rsidRPr="002D0C1C">
        <w:rPr>
          <w:rFonts w:ascii="Calibri" w:hAnsi="Calibri" w:cs="Calibri"/>
          <w:sz w:val="22"/>
          <w:szCs w:val="22"/>
        </w:rPr>
        <w:t>à compter de la date prescrite par l’ordre de service de démarrage</w:t>
      </w:r>
      <w:r>
        <w:rPr>
          <w:rFonts w:ascii="Calibri" w:hAnsi="Calibri" w:cs="Calibri"/>
          <w:sz w:val="22"/>
          <w:szCs w:val="22"/>
        </w:rPr>
        <w:t xml:space="preserve"> de la période de préparation</w:t>
      </w:r>
    </w:p>
    <w:p w:rsidR="005D178B" w:rsidRDefault="005173E1" w:rsidP="005173E1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>Durée des travaux</w:t>
      </w:r>
      <w:r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: 17</w:t>
      </w:r>
      <w:r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mois</w:t>
      </w:r>
      <w:r>
        <w:rPr>
          <w:rFonts w:ascii="Calibri" w:hAnsi="Calibri" w:cs="Calibri"/>
          <w:sz w:val="22"/>
          <w:szCs w:val="22"/>
        </w:rPr>
        <w:t xml:space="preserve"> </w:t>
      </w:r>
      <w:r w:rsidR="00240E3D" w:rsidRPr="002D0C1C">
        <w:rPr>
          <w:rFonts w:ascii="Calibri" w:hAnsi="Calibri" w:cs="Calibri"/>
          <w:sz w:val="22"/>
          <w:szCs w:val="22"/>
        </w:rPr>
        <w:t>à compter de la date prescrite par l’ordre de service de démarrage</w:t>
      </w:r>
      <w:r>
        <w:rPr>
          <w:rFonts w:ascii="Calibri" w:hAnsi="Calibri" w:cs="Calibri"/>
          <w:sz w:val="22"/>
          <w:szCs w:val="22"/>
        </w:rPr>
        <w:t xml:space="preserve"> des travaux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Pr="000F5C8C" w:rsidRDefault="00160865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B8 – Mois d’établissement des prix </w:t>
      </w:r>
    </w:p>
    <w:p w:rsidR="00160865" w:rsidRPr="000F5C8C" w:rsidRDefault="00160865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Default="00160865" w:rsidP="005173E1">
      <w:pPr>
        <w:shd w:val="clear" w:color="auto" w:fill="FFFFFF" w:themeFill="background1"/>
        <w:rPr>
          <w:rFonts w:ascii="Calibri" w:hAnsi="Calibri"/>
          <w:sz w:val="22"/>
          <w:szCs w:val="22"/>
        </w:rPr>
      </w:pPr>
      <w:r w:rsidRPr="005173E1">
        <w:rPr>
          <w:rFonts w:ascii="Calibri" w:hAnsi="Calibri"/>
          <w:sz w:val="22"/>
          <w:szCs w:val="22"/>
        </w:rPr>
        <w:t xml:space="preserve">Les prix sont réputés établis sur la base des conditions économiques </w:t>
      </w:r>
      <w:r w:rsidRPr="00D5610F">
        <w:rPr>
          <w:rFonts w:ascii="Calibri" w:hAnsi="Calibri"/>
          <w:sz w:val="22"/>
          <w:szCs w:val="22"/>
        </w:rPr>
        <w:t xml:space="preserve">du mois </w:t>
      </w:r>
      <w:r w:rsidRPr="00D5610F">
        <w:rPr>
          <w:rFonts w:ascii="Calibri" w:hAnsi="Calibri"/>
          <w:b/>
          <w:sz w:val="22"/>
          <w:szCs w:val="22"/>
        </w:rPr>
        <w:t xml:space="preserve">m0 : </w:t>
      </w:r>
      <w:r w:rsidR="00D5610F" w:rsidRPr="00D5610F">
        <w:rPr>
          <w:rFonts w:ascii="Calibri" w:hAnsi="Calibri"/>
          <w:b/>
          <w:sz w:val="22"/>
          <w:szCs w:val="22"/>
        </w:rPr>
        <w:t>octobre</w:t>
      </w:r>
      <w:r w:rsidR="005A388C" w:rsidRPr="00D5610F">
        <w:rPr>
          <w:rFonts w:ascii="Calibri" w:hAnsi="Calibri"/>
          <w:b/>
          <w:sz w:val="22"/>
          <w:szCs w:val="22"/>
        </w:rPr>
        <w:t xml:space="preserve"> </w:t>
      </w:r>
      <w:r w:rsidR="005173E1" w:rsidRPr="00D5610F">
        <w:rPr>
          <w:rFonts w:ascii="Calibri" w:hAnsi="Calibri"/>
          <w:b/>
          <w:sz w:val="22"/>
          <w:szCs w:val="22"/>
        </w:rPr>
        <w:t>2025.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:rsidTr="002D1E14">
        <w:tc>
          <w:tcPr>
            <w:tcW w:w="10419" w:type="dxa"/>
            <w:shd w:val="clear" w:color="auto" w:fill="00B0F0"/>
          </w:tcPr>
          <w:p w:rsidR="009B1CD0" w:rsidRPr="000F5C8C" w:rsidRDefault="00257F73" w:rsidP="00D41A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marché 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161E43" w:rsidRPr="000F5C8C" w:rsidRDefault="00161E43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1 – Signature du marché ou de l’accord-cadre par le </w:t>
      </w:r>
      <w:r w:rsidR="00D41AD4" w:rsidRPr="000F5C8C">
        <w:rPr>
          <w:rFonts w:ascii="Calibri" w:hAnsi="Calibri" w:cs="Calibri"/>
          <w:b/>
          <w:sz w:val="22"/>
          <w:szCs w:val="22"/>
        </w:rPr>
        <w:t>candidat</w:t>
      </w:r>
      <w:r w:rsidR="002D0C1C">
        <w:rPr>
          <w:rFonts w:ascii="Calibri" w:hAnsi="Calibri" w:cs="Calibri"/>
          <w:b/>
          <w:sz w:val="22"/>
          <w:szCs w:val="22"/>
        </w:rPr>
        <w:t xml:space="preserve"> individuel </w:t>
      </w:r>
    </w:p>
    <w:p w:rsidR="00161E43" w:rsidRPr="000F5C8C" w:rsidRDefault="00161E43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32B12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</w:t>
            </w:r>
            <w:r w:rsidR="002D0C1C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0"/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212A92" w:rsidRDefault="00212A92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2 – Signature du marché </w:t>
      </w:r>
      <w:r w:rsidR="002D0C1C">
        <w:rPr>
          <w:rFonts w:ascii="Calibri" w:hAnsi="Calibri" w:cs="Calibri"/>
          <w:b/>
          <w:sz w:val="22"/>
          <w:szCs w:val="22"/>
        </w:rPr>
        <w:t>en cas de groupement </w:t>
      </w:r>
    </w:p>
    <w:p w:rsidR="00332B12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2D0C1C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1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04EF2" w:rsidRPr="000F5C8C" w:rsidRDefault="00D04EF2" w:rsidP="00332B1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CA40FD" w:rsidRDefault="00214023" w:rsidP="00DA41B7">
      <w:pPr>
        <w:shd w:val="clear" w:color="auto" w:fill="00B0F0"/>
        <w:tabs>
          <w:tab w:val="left" w:pos="851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</w:t>
      </w:r>
      <w:r w:rsidR="00DA41B7" w:rsidRPr="00CA40FD">
        <w:rPr>
          <w:rFonts w:ascii="Calibri" w:hAnsi="Calibri" w:cs="Calibri"/>
          <w:b/>
          <w:bCs/>
          <w:sz w:val="22"/>
          <w:szCs w:val="22"/>
        </w:rPr>
        <w:t xml:space="preserve"> – Désignation de l’acheteur </w:t>
      </w: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Nom, prénom, qualité du signataire du marché</w:t>
      </w:r>
      <w:r w:rsidR="00CA40FD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:</w:t>
      </w:r>
    </w:p>
    <w:p w:rsidR="00DA41B7" w:rsidRPr="00661281" w:rsidRDefault="00E95DE2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3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Monsieur le Receveur des Finances, Comptable des HCL</w:t>
      </w:r>
    </w:p>
    <w:p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:rsidR="00DA41B7" w:rsidRPr="00661281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:rsidR="009D52B4" w:rsidRPr="000F5C8C" w:rsidRDefault="009D52B4" w:rsidP="00034F56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:rsidR="00034F56" w:rsidRPr="000F5C8C" w:rsidRDefault="00034F56" w:rsidP="0001492C">
      <w:pPr>
        <w:pStyle w:val="fcase2metab"/>
        <w:shd w:val="clear" w:color="auto" w:fill="FFFFFF"/>
        <w:rPr>
          <w:rFonts w:ascii="Calibri" w:hAnsi="Calibri" w:cs="Calibri"/>
          <w:sz w:val="22"/>
          <w:szCs w:val="22"/>
        </w:rPr>
      </w:pPr>
      <w:r w:rsidRPr="00CA40FD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CA40F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A40FD">
        <w:rPr>
          <w:rFonts w:ascii="Calibri" w:hAnsi="Calibri" w:cs="Calibri"/>
          <w:sz w:val="22"/>
          <w:szCs w:val="22"/>
        </w:rPr>
        <w:t>Imputation budgétaire :</w:t>
      </w:r>
      <w:r w:rsidR="00D610EC" w:rsidRPr="00CA40FD">
        <w:rPr>
          <w:rFonts w:ascii="Calibri" w:hAnsi="Calibri" w:cs="Calibri"/>
          <w:sz w:val="22"/>
          <w:szCs w:val="22"/>
        </w:rPr>
        <w:t xml:space="preserve"> </w:t>
      </w:r>
      <w:r w:rsidR="00D610EC" w:rsidRPr="00214023">
        <w:rPr>
          <w:rFonts w:ascii="Calibri" w:hAnsi="Calibri" w:cs="Calibri"/>
          <w:sz w:val="22"/>
          <w:szCs w:val="22"/>
        </w:rPr>
        <w:t>Classe 2</w:t>
      </w:r>
      <w:r w:rsidR="009D52B4" w:rsidRPr="00CA40FD">
        <w:rPr>
          <w:rFonts w:ascii="Calibri" w:hAnsi="Calibri" w:cs="Calibri"/>
          <w:sz w:val="22"/>
          <w:szCs w:val="22"/>
        </w:rPr>
        <w:t xml:space="preserve"> </w:t>
      </w:r>
    </w:p>
    <w:p w:rsidR="009D52B4" w:rsidRPr="000F5C8C" w:rsidRDefault="009D52B4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:rsidTr="00214023">
        <w:trPr>
          <w:trHeight w:val="754"/>
        </w:trPr>
        <w:tc>
          <w:tcPr>
            <w:tcW w:w="4684" w:type="dxa"/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9D52B4" w:rsidRPr="000F5C8C" w:rsidRDefault="00F64609" w:rsidP="00CA40F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2B4" w:rsidRPr="000F5C8C" w:rsidTr="00214023">
        <w:trPr>
          <w:trHeight w:val="1546"/>
        </w:trPr>
        <w:tc>
          <w:tcPr>
            <w:tcW w:w="4684" w:type="dxa"/>
            <w:shd w:val="clear" w:color="auto" w:fill="CCFFFF"/>
          </w:tcPr>
          <w:p w:rsidR="004F41DC" w:rsidRDefault="00E95DE2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4F41DC" w:rsidRPr="00661281" w:rsidRDefault="00F64609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r w:rsidR="004F41DC"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9D52B4" w:rsidRPr="00CA40FD" w:rsidRDefault="009D52B4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CA40FD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Par délégation,</w:t>
            </w:r>
          </w:p>
          <w:p w:rsidR="009D52B4" w:rsidRPr="000F5C8C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CCFFFF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CCFFFF"/>
          </w:tcPr>
          <w:p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E4064" w:rsidRPr="000F5C8C" w:rsidRDefault="00CE406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p w:rsidR="00D41AD4" w:rsidRPr="000F5C8C" w:rsidRDefault="00D41AD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D41AD4" w:rsidRPr="000F5C8C" w:rsidSect="00214023">
      <w:type w:val="continuous"/>
      <w:pgSz w:w="11906" w:h="16838"/>
      <w:pgMar w:top="454" w:right="851" w:bottom="426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E7A" w:rsidRDefault="00546E7A">
      <w:r>
        <w:separator/>
      </w:r>
    </w:p>
  </w:endnote>
  <w:endnote w:type="continuationSeparator" w:id="0">
    <w:p w:rsidR="00546E7A" w:rsidRDefault="0054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F56816" w:rsidTr="00034F56">
      <w:trPr>
        <w:tblHeader/>
      </w:trPr>
      <w:tc>
        <w:tcPr>
          <w:tcW w:w="2906" w:type="dxa"/>
          <w:shd w:val="clear" w:color="auto" w:fill="66CCFF"/>
        </w:tcPr>
        <w:p w:rsidR="00F56816" w:rsidRPr="00034F56" w:rsidRDefault="00F5681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:rsidR="00F56816" w:rsidRPr="00E23E1F" w:rsidRDefault="00F5681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:rsidR="00F56816" w:rsidRPr="000406A1" w:rsidRDefault="00F5681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F56816" w:rsidRPr="000406A1" w:rsidRDefault="00F5681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161E43">
            <w:rPr>
              <w:rStyle w:val="Numrodepage"/>
              <w:rFonts w:cs="Arial"/>
              <w:noProof/>
              <w:sz w:val="16"/>
              <w:szCs w:val="16"/>
            </w:rPr>
            <w:t>6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161E43">
            <w:rPr>
              <w:rStyle w:val="Numrodepage"/>
              <w:rFonts w:cs="Arial"/>
              <w:noProof/>
              <w:sz w:val="16"/>
              <w:szCs w:val="16"/>
            </w:rPr>
            <w:t>6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:rsidR="00F56816" w:rsidRDefault="00F568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E7A" w:rsidRDefault="00546E7A">
      <w:r>
        <w:separator/>
      </w:r>
    </w:p>
  </w:footnote>
  <w:footnote w:type="continuationSeparator" w:id="0">
    <w:p w:rsidR="00546E7A" w:rsidRDefault="00546E7A">
      <w:r>
        <w:continuationSeparator/>
      </w:r>
    </w:p>
  </w:footnote>
  <w:footnote w:id="1">
    <w:p w:rsidR="00472418" w:rsidRDefault="00472418">
      <w:pPr>
        <w:pStyle w:val="Notedebasdepage"/>
        <w:rPr>
          <w:rFonts w:asciiTheme="minorHAnsi" w:hAnsiTheme="minorHAnsi" w:cstheme="minorHAnsi"/>
          <w:i/>
        </w:rPr>
      </w:pPr>
      <w:r w:rsidRPr="00C92034">
        <w:rPr>
          <w:rStyle w:val="Appelnotedebasdep"/>
          <w:rFonts w:asciiTheme="minorHAnsi" w:hAnsiTheme="minorHAnsi" w:cstheme="minorHAnsi"/>
        </w:rPr>
        <w:footnoteRef/>
      </w:r>
      <w:r w:rsidRPr="00C92034">
        <w:rPr>
          <w:rFonts w:asciiTheme="minorHAnsi" w:hAnsiTheme="minorHAnsi" w:cstheme="minorHAnsi"/>
        </w:rPr>
        <w:t xml:space="preserve"> </w:t>
      </w:r>
      <w:r w:rsidRPr="00C92034">
        <w:rPr>
          <w:rFonts w:asciiTheme="minorHAnsi" w:hAnsiTheme="minorHAnsi" w:cstheme="minorHAnsi"/>
          <w:i/>
        </w:rPr>
        <w:t>Préciser N°,</w:t>
      </w:r>
      <w:r w:rsidR="00C92034">
        <w:rPr>
          <w:rFonts w:asciiTheme="minorHAnsi" w:hAnsiTheme="minorHAnsi" w:cstheme="minorHAnsi"/>
          <w:i/>
        </w:rPr>
        <w:t xml:space="preserve"> </w:t>
      </w:r>
      <w:r w:rsidRPr="00C92034">
        <w:rPr>
          <w:rFonts w:asciiTheme="minorHAnsi" w:hAnsiTheme="minorHAnsi" w:cstheme="minorHAnsi"/>
          <w:i/>
        </w:rPr>
        <w:t>objet</w:t>
      </w:r>
      <w:r w:rsidR="00F13D80">
        <w:rPr>
          <w:rFonts w:asciiTheme="minorHAnsi" w:hAnsiTheme="minorHAnsi" w:cstheme="minorHAnsi"/>
          <w:i/>
        </w:rPr>
        <w:t xml:space="preserve"> de la variante</w:t>
      </w:r>
    </w:p>
    <w:p w:rsidR="00214023" w:rsidRDefault="00214023">
      <w:pPr>
        <w:pStyle w:val="Notedebasdepage"/>
        <w:rPr>
          <w:rFonts w:asciiTheme="minorHAnsi" w:hAnsiTheme="minorHAnsi" w:cstheme="minorHAnsi"/>
          <w:i/>
        </w:rPr>
      </w:pPr>
    </w:p>
    <w:p w:rsidR="00214023" w:rsidRPr="00C92034" w:rsidRDefault="00214023">
      <w:pPr>
        <w:pStyle w:val="Notedebasdepage"/>
        <w:rPr>
          <w:rFonts w:asciiTheme="minorHAnsi" w:hAnsiTheme="minorHAnsi" w:cstheme="minorHAnsi"/>
        </w:rPr>
      </w:pPr>
    </w:p>
  </w:footnote>
  <w:footnote w:id="2">
    <w:p w:rsidR="00487484" w:rsidRPr="00C92034" w:rsidRDefault="00487484">
      <w:pPr>
        <w:pStyle w:val="Notedebasdepage"/>
        <w:rPr>
          <w:rFonts w:ascii="Calibri" w:hAnsi="Calibri"/>
          <w:i/>
          <w:sz w:val="18"/>
        </w:rPr>
      </w:pPr>
      <w:r w:rsidRPr="00C92034">
        <w:rPr>
          <w:rStyle w:val="Appelnotedebasdep"/>
          <w:rFonts w:ascii="Calibri" w:hAnsi="Calibri"/>
          <w:sz w:val="18"/>
        </w:rPr>
        <w:footnoteRef/>
      </w:r>
      <w:r w:rsidRPr="00C92034">
        <w:rPr>
          <w:rFonts w:ascii="Calibri" w:hAnsi="Calibri"/>
          <w:sz w:val="18"/>
        </w:rPr>
        <w:t xml:space="preserve"> </w:t>
      </w:r>
      <w:r w:rsidRPr="00C92034">
        <w:rPr>
          <w:rFonts w:ascii="Calibri" w:hAnsi="Calibri" w:cs="Calibri"/>
          <w:i/>
          <w:sz w:val="18"/>
        </w:rPr>
        <w:t>Joindre les pouvoirs en annexe du présent document</w:t>
      </w:r>
    </w:p>
  </w:footnote>
  <w:footnote w:id="3">
    <w:p w:rsidR="00487484" w:rsidRPr="00C92034" w:rsidRDefault="00487484">
      <w:pPr>
        <w:pStyle w:val="Notedebasdepage"/>
        <w:rPr>
          <w:rFonts w:ascii="Calibri" w:hAnsi="Calibri"/>
          <w:i/>
          <w:sz w:val="18"/>
        </w:rPr>
      </w:pPr>
      <w:r w:rsidRPr="00C92034">
        <w:rPr>
          <w:rStyle w:val="Appelnotedebasdep"/>
          <w:rFonts w:ascii="Calibri" w:hAnsi="Calibri"/>
          <w:i/>
          <w:sz w:val="18"/>
        </w:rPr>
        <w:footnoteRef/>
      </w:r>
      <w:r w:rsidRPr="00C92034">
        <w:rPr>
          <w:rFonts w:ascii="Calibri" w:hAnsi="Calibri"/>
          <w:i/>
          <w:sz w:val="18"/>
        </w:rPr>
        <w:t xml:space="preserve"> </w:t>
      </w:r>
      <w:r w:rsidRPr="00C92034">
        <w:rPr>
          <w:rFonts w:ascii="Calibri" w:hAnsi="Calibri" w:cs="Calibri"/>
          <w:i/>
          <w:sz w:val="18"/>
        </w:rPr>
        <w:t>Joindre les pouvoirs en annexe du présent document</w:t>
      </w:r>
    </w:p>
  </w:footnote>
  <w:footnote w:id="4">
    <w:p w:rsidR="00487484" w:rsidRPr="00C92034" w:rsidRDefault="00487484">
      <w:pPr>
        <w:pStyle w:val="Notedebasdepage"/>
        <w:rPr>
          <w:rFonts w:ascii="Calibri" w:hAnsi="Calibri"/>
          <w:i/>
          <w:sz w:val="18"/>
        </w:rPr>
      </w:pPr>
      <w:r w:rsidRPr="00C92034">
        <w:rPr>
          <w:rStyle w:val="Appelnotedebasdep"/>
          <w:rFonts w:ascii="Calibri" w:hAnsi="Calibri"/>
          <w:i/>
          <w:sz w:val="18"/>
        </w:rPr>
        <w:footnoteRef/>
      </w:r>
      <w:r w:rsidRPr="00C92034">
        <w:rPr>
          <w:rFonts w:ascii="Calibri" w:hAnsi="Calibri"/>
          <w:i/>
          <w:sz w:val="18"/>
        </w:rPr>
        <w:t xml:space="preserve"> </w:t>
      </w:r>
      <w:r w:rsidRPr="00C92034">
        <w:rPr>
          <w:rFonts w:ascii="Calibri" w:hAnsi="Calibri" w:cs="Calibri"/>
          <w:i/>
          <w:sz w:val="18"/>
        </w:rPr>
        <w:t>Donner des précisions sur l’étendue du mandat</w:t>
      </w:r>
    </w:p>
  </w:footnote>
  <w:footnote w:id="5">
    <w:p w:rsidR="00214023" w:rsidRPr="00EB70F6" w:rsidRDefault="00EB70F6">
      <w:pPr>
        <w:pStyle w:val="Notedebasdepage"/>
        <w:rPr>
          <w:rFonts w:asciiTheme="minorHAnsi" w:hAnsiTheme="minorHAnsi" w:cstheme="minorHAnsi"/>
          <w:b/>
          <w:sz w:val="22"/>
        </w:rPr>
      </w:pPr>
      <w:r w:rsidRPr="00EB70F6">
        <w:rPr>
          <w:rStyle w:val="Appelnotedebasdep"/>
          <w:rFonts w:asciiTheme="minorHAnsi" w:hAnsiTheme="minorHAnsi" w:cstheme="minorHAnsi"/>
          <w:b/>
          <w:sz w:val="22"/>
        </w:rPr>
        <w:footnoteRef/>
      </w:r>
      <w:r w:rsidRPr="00EB70F6">
        <w:rPr>
          <w:rFonts w:asciiTheme="minorHAnsi" w:hAnsiTheme="minorHAnsi" w:cstheme="minorHAnsi"/>
          <w:b/>
          <w:sz w:val="22"/>
        </w:rPr>
        <w:t xml:space="preserve"> Lots concernés tranche optionnelle 1</w:t>
      </w:r>
      <w:r w:rsidR="00214023">
        <w:rPr>
          <w:rFonts w:asciiTheme="minorHAnsi" w:hAnsiTheme="minorHAnsi" w:cstheme="minorHAnsi"/>
          <w:b/>
          <w:sz w:val="22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 xml:space="preserve">: </w:t>
      </w:r>
      <w:r>
        <w:rPr>
          <w:rFonts w:asciiTheme="minorHAnsi" w:hAnsiTheme="minorHAnsi" w:cstheme="minorHAnsi"/>
          <w:b/>
          <w:sz w:val="22"/>
        </w:rPr>
        <w:t xml:space="preserve"> </w:t>
      </w:r>
      <w:r w:rsidR="005173E1">
        <w:rPr>
          <w:rFonts w:asciiTheme="minorHAnsi" w:hAnsiTheme="minorHAnsi" w:cstheme="minorHAnsi"/>
          <w:b/>
          <w:sz w:val="22"/>
        </w:rPr>
        <w:t xml:space="preserve">lot </w:t>
      </w:r>
      <w:r>
        <w:rPr>
          <w:rFonts w:asciiTheme="minorHAnsi" w:hAnsiTheme="minorHAnsi" w:cstheme="minorHAnsi"/>
          <w:b/>
          <w:sz w:val="22"/>
        </w:rPr>
        <w:t>1</w:t>
      </w:r>
      <w:r w:rsidR="005173E1">
        <w:rPr>
          <w:rFonts w:asciiTheme="minorHAnsi" w:hAnsiTheme="minorHAnsi" w:cstheme="minorHAnsi"/>
          <w:b/>
          <w:sz w:val="22"/>
        </w:rPr>
        <w:t xml:space="preserve"> et lot 10</w:t>
      </w:r>
    </w:p>
  </w:footnote>
  <w:footnote w:id="6">
    <w:p w:rsidR="00EB70F6" w:rsidRPr="00EB70F6" w:rsidRDefault="00EB70F6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</w:rPr>
      </w:pPr>
      <w:r w:rsidRPr="00EB70F6">
        <w:rPr>
          <w:rStyle w:val="Appelnotedebasdep"/>
          <w:rFonts w:asciiTheme="minorHAnsi" w:hAnsiTheme="minorHAnsi" w:cstheme="minorHAnsi"/>
        </w:rPr>
        <w:footnoteRef/>
      </w:r>
      <w:r w:rsidRPr="00EB70F6">
        <w:rPr>
          <w:rFonts w:asciiTheme="minorHAnsi" w:hAnsiTheme="minorHAnsi" w:cstheme="minorHAnsi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>Lots concernés tranche optionnelle 2</w:t>
      </w:r>
      <w:r>
        <w:rPr>
          <w:rFonts w:asciiTheme="minorHAnsi" w:hAnsiTheme="minorHAnsi" w:cstheme="minorHAnsi"/>
          <w:b/>
          <w:sz w:val="22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 xml:space="preserve">: lot 3 </w:t>
      </w:r>
    </w:p>
  </w:footnote>
  <w:footnote w:id="7">
    <w:p w:rsidR="006B2A87" w:rsidRPr="00EB70F6" w:rsidRDefault="006B2A87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  <w:sz w:val="22"/>
        </w:rPr>
      </w:pPr>
      <w:r w:rsidRPr="00EB70F6">
        <w:rPr>
          <w:rStyle w:val="Appelnotedebasdep"/>
          <w:rFonts w:asciiTheme="minorHAnsi" w:hAnsiTheme="minorHAnsi" w:cstheme="minorHAnsi"/>
          <w:sz w:val="22"/>
        </w:rPr>
        <w:footnoteRef/>
      </w:r>
      <w:r w:rsidRPr="00EB70F6">
        <w:rPr>
          <w:rFonts w:asciiTheme="minorHAnsi" w:hAnsiTheme="minorHAnsi" w:cstheme="minorHAnsi"/>
          <w:sz w:val="22"/>
        </w:rPr>
        <w:t xml:space="preserve"> </w:t>
      </w:r>
      <w:r w:rsidR="00EB70F6" w:rsidRPr="00EB70F6">
        <w:rPr>
          <w:rFonts w:asciiTheme="minorHAnsi" w:hAnsiTheme="minorHAnsi" w:cstheme="minorHAnsi"/>
          <w:b/>
          <w:sz w:val="22"/>
        </w:rPr>
        <w:t>Lots concernés tranche optionnelle 3 : lot 1</w:t>
      </w:r>
    </w:p>
  </w:footnote>
  <w:footnote w:id="8">
    <w:p w:rsidR="00EB70F6" w:rsidRDefault="00EB70F6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  <w:b/>
          <w:sz w:val="22"/>
        </w:rPr>
      </w:pPr>
      <w:r w:rsidRPr="00EB70F6">
        <w:rPr>
          <w:rStyle w:val="Appelnotedebasdep"/>
          <w:rFonts w:asciiTheme="minorHAnsi" w:hAnsiTheme="minorHAnsi" w:cstheme="minorHAnsi"/>
          <w:sz w:val="22"/>
        </w:rPr>
        <w:footnoteRef/>
      </w:r>
      <w:r w:rsidRPr="00EB70F6">
        <w:rPr>
          <w:rFonts w:asciiTheme="minorHAnsi" w:hAnsiTheme="minorHAnsi" w:cstheme="minorHAnsi"/>
          <w:sz w:val="22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>Lots concernés tranche optionnelle 4 : lot 1</w:t>
      </w:r>
    </w:p>
    <w:p w:rsidR="00214023" w:rsidRPr="00EB70F6" w:rsidRDefault="00214023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  <w:sz w:val="22"/>
        </w:rPr>
      </w:pPr>
    </w:p>
  </w:footnote>
  <w:footnote w:id="9">
    <w:p w:rsidR="00CA40FD" w:rsidRPr="00472418" w:rsidRDefault="00CA40FD">
      <w:pPr>
        <w:pStyle w:val="Notedebasdepage"/>
        <w:rPr>
          <w:i/>
        </w:rPr>
      </w:pPr>
      <w:r w:rsidRPr="00472418">
        <w:rPr>
          <w:rStyle w:val="Appelnotedebasdep"/>
          <w:i/>
        </w:rPr>
        <w:footnoteRef/>
      </w:r>
      <w:r w:rsidRPr="00472418">
        <w:rPr>
          <w:i/>
        </w:rPr>
        <w:t xml:space="preserve"> </w:t>
      </w:r>
      <w:r w:rsidRPr="00472418">
        <w:rPr>
          <w:rFonts w:ascii="Calibri" w:hAnsi="Calibri" w:cs="Calibri"/>
          <w:i/>
        </w:rPr>
        <w:t>Cocher la case correspondante</w:t>
      </w:r>
    </w:p>
  </w:footnote>
  <w:footnote w:id="10">
    <w:p w:rsidR="002D0C1C" w:rsidRPr="00472418" w:rsidRDefault="002D0C1C">
      <w:pPr>
        <w:pStyle w:val="Notedebasdepage"/>
        <w:rPr>
          <w:i/>
        </w:rPr>
      </w:pPr>
      <w:r w:rsidRPr="00472418">
        <w:rPr>
          <w:rStyle w:val="Appelnotedebasdep"/>
          <w:i/>
        </w:rPr>
        <w:footnoteRef/>
      </w:r>
      <w:r w:rsidRPr="00472418">
        <w:rPr>
          <w:i/>
        </w:rPr>
        <w:t xml:space="preserve"> </w:t>
      </w:r>
      <w:r w:rsidRPr="00472418">
        <w:rPr>
          <w:rFonts w:ascii="Calibri" w:hAnsi="Calibri" w:cs="Calibri"/>
          <w:i/>
        </w:rPr>
        <w:t>Le signataire doit avoir le pouvoir d’engager la personne qu’il représente</w:t>
      </w:r>
    </w:p>
  </w:footnote>
  <w:footnote w:id="11">
    <w:p w:rsidR="002D0C1C" w:rsidRPr="00472418" w:rsidRDefault="002D0C1C">
      <w:pPr>
        <w:pStyle w:val="Notedebasdepage"/>
        <w:rPr>
          <w:i/>
        </w:rPr>
      </w:pPr>
      <w:r w:rsidRPr="00472418">
        <w:rPr>
          <w:rStyle w:val="Appelnotedebasdep"/>
          <w:i/>
        </w:rPr>
        <w:footnoteRef/>
      </w:r>
      <w:r w:rsidRPr="00472418">
        <w:rPr>
          <w:i/>
        </w:rPr>
        <w:t xml:space="preserve"> </w:t>
      </w:r>
      <w:r w:rsidRPr="00472418">
        <w:rPr>
          <w:rFonts w:ascii="Calibri" w:hAnsi="Calibri" w:cs="Calibri"/>
          <w:i/>
        </w:rPr>
        <w:t>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FF6D26"/>
    <w:multiLevelType w:val="hybridMultilevel"/>
    <w:tmpl w:val="4D74AE94"/>
    <w:lvl w:ilvl="0" w:tplc="2070CE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37463"/>
    <w:multiLevelType w:val="hybridMultilevel"/>
    <w:tmpl w:val="74F67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7" w15:restartNumberingAfterBreak="0">
    <w:nsid w:val="38D44A52"/>
    <w:multiLevelType w:val="hybridMultilevel"/>
    <w:tmpl w:val="7E3C34E8"/>
    <w:lvl w:ilvl="0" w:tplc="5AE0B0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6"/>
  </w:num>
  <w:num w:numId="6">
    <w:abstractNumId w:val="9"/>
  </w:num>
  <w:num w:numId="7">
    <w:abstractNumId w:val="5"/>
  </w:num>
  <w:num w:numId="8">
    <w:abstractNumId w:val="12"/>
  </w:num>
  <w:num w:numId="9">
    <w:abstractNumId w:val="1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8"/>
  </w:num>
  <w:num w:numId="19">
    <w:abstractNumId w:val="4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7A65"/>
    <w:rsid w:val="00002D94"/>
    <w:rsid w:val="000072D4"/>
    <w:rsid w:val="0001492C"/>
    <w:rsid w:val="00034F56"/>
    <w:rsid w:val="00036500"/>
    <w:rsid w:val="000406A1"/>
    <w:rsid w:val="00043562"/>
    <w:rsid w:val="00062F94"/>
    <w:rsid w:val="00067532"/>
    <w:rsid w:val="000A2E05"/>
    <w:rsid w:val="000E0020"/>
    <w:rsid w:val="000E1F7D"/>
    <w:rsid w:val="000F596C"/>
    <w:rsid w:val="000F5C8C"/>
    <w:rsid w:val="001007BB"/>
    <w:rsid w:val="00115AAA"/>
    <w:rsid w:val="0014125A"/>
    <w:rsid w:val="0015633D"/>
    <w:rsid w:val="00160865"/>
    <w:rsid w:val="001619A4"/>
    <w:rsid w:val="00161E43"/>
    <w:rsid w:val="00166B56"/>
    <w:rsid w:val="00167376"/>
    <w:rsid w:val="00183764"/>
    <w:rsid w:val="00190D04"/>
    <w:rsid w:val="001C40C0"/>
    <w:rsid w:val="001C733C"/>
    <w:rsid w:val="001D45C5"/>
    <w:rsid w:val="001F0054"/>
    <w:rsid w:val="001F4DE2"/>
    <w:rsid w:val="0020164B"/>
    <w:rsid w:val="00212A92"/>
    <w:rsid w:val="00214023"/>
    <w:rsid w:val="0021527A"/>
    <w:rsid w:val="0021797C"/>
    <w:rsid w:val="00225A1A"/>
    <w:rsid w:val="00225E06"/>
    <w:rsid w:val="0023723A"/>
    <w:rsid w:val="00240E3D"/>
    <w:rsid w:val="002477D5"/>
    <w:rsid w:val="00257F73"/>
    <w:rsid w:val="00272E99"/>
    <w:rsid w:val="002808C0"/>
    <w:rsid w:val="002904AF"/>
    <w:rsid w:val="00294ADA"/>
    <w:rsid w:val="002A45B4"/>
    <w:rsid w:val="002C2CA3"/>
    <w:rsid w:val="002C46F4"/>
    <w:rsid w:val="002C4B3E"/>
    <w:rsid w:val="002C517B"/>
    <w:rsid w:val="002C79D6"/>
    <w:rsid w:val="002D0C1C"/>
    <w:rsid w:val="002D1E14"/>
    <w:rsid w:val="0030713A"/>
    <w:rsid w:val="00313D59"/>
    <w:rsid w:val="00332B12"/>
    <w:rsid w:val="003424EE"/>
    <w:rsid w:val="00343DF7"/>
    <w:rsid w:val="00347149"/>
    <w:rsid w:val="00351A40"/>
    <w:rsid w:val="00354C04"/>
    <w:rsid w:val="00375720"/>
    <w:rsid w:val="00380DDD"/>
    <w:rsid w:val="00382B6D"/>
    <w:rsid w:val="00382D30"/>
    <w:rsid w:val="00385C82"/>
    <w:rsid w:val="00385E76"/>
    <w:rsid w:val="00390B25"/>
    <w:rsid w:val="003B0B5F"/>
    <w:rsid w:val="003C5546"/>
    <w:rsid w:val="003E68B5"/>
    <w:rsid w:val="003F0C9B"/>
    <w:rsid w:val="00407740"/>
    <w:rsid w:val="0043512C"/>
    <w:rsid w:val="0043706E"/>
    <w:rsid w:val="00437E8E"/>
    <w:rsid w:val="0044597F"/>
    <w:rsid w:val="00472418"/>
    <w:rsid w:val="004819E8"/>
    <w:rsid w:val="00487484"/>
    <w:rsid w:val="004A0DE6"/>
    <w:rsid w:val="004A7169"/>
    <w:rsid w:val="004B35DF"/>
    <w:rsid w:val="004B78B2"/>
    <w:rsid w:val="004E35A2"/>
    <w:rsid w:val="004E75A6"/>
    <w:rsid w:val="004F41DC"/>
    <w:rsid w:val="00505E5A"/>
    <w:rsid w:val="00514DAF"/>
    <w:rsid w:val="0051717E"/>
    <w:rsid w:val="005173E1"/>
    <w:rsid w:val="005250BF"/>
    <w:rsid w:val="00527939"/>
    <w:rsid w:val="005327B8"/>
    <w:rsid w:val="00532EC7"/>
    <w:rsid w:val="0053536D"/>
    <w:rsid w:val="00536651"/>
    <w:rsid w:val="00541CA3"/>
    <w:rsid w:val="00546E7A"/>
    <w:rsid w:val="00546FD1"/>
    <w:rsid w:val="005546A9"/>
    <w:rsid w:val="0055487F"/>
    <w:rsid w:val="00572DC0"/>
    <w:rsid w:val="00576248"/>
    <w:rsid w:val="005846FB"/>
    <w:rsid w:val="00594739"/>
    <w:rsid w:val="005A388C"/>
    <w:rsid w:val="005A4A3B"/>
    <w:rsid w:val="005A4CB5"/>
    <w:rsid w:val="005C506C"/>
    <w:rsid w:val="005D178B"/>
    <w:rsid w:val="005D4A8B"/>
    <w:rsid w:val="005D795E"/>
    <w:rsid w:val="005E1080"/>
    <w:rsid w:val="005E4691"/>
    <w:rsid w:val="005E7F7D"/>
    <w:rsid w:val="005F08CD"/>
    <w:rsid w:val="005F1DC2"/>
    <w:rsid w:val="005F7AFB"/>
    <w:rsid w:val="0061068C"/>
    <w:rsid w:val="00633054"/>
    <w:rsid w:val="0064560F"/>
    <w:rsid w:val="00646446"/>
    <w:rsid w:val="00646DF1"/>
    <w:rsid w:val="006470CD"/>
    <w:rsid w:val="00653803"/>
    <w:rsid w:val="00656541"/>
    <w:rsid w:val="00660727"/>
    <w:rsid w:val="0066709B"/>
    <w:rsid w:val="0066766A"/>
    <w:rsid w:val="00680768"/>
    <w:rsid w:val="006915DE"/>
    <w:rsid w:val="006917A0"/>
    <w:rsid w:val="00693CE4"/>
    <w:rsid w:val="006A13AB"/>
    <w:rsid w:val="006B2A87"/>
    <w:rsid w:val="006C4338"/>
    <w:rsid w:val="006D4221"/>
    <w:rsid w:val="006D5F07"/>
    <w:rsid w:val="006F3DF9"/>
    <w:rsid w:val="0070386B"/>
    <w:rsid w:val="007060E5"/>
    <w:rsid w:val="00710FD6"/>
    <w:rsid w:val="00714265"/>
    <w:rsid w:val="00732C16"/>
    <w:rsid w:val="0075465D"/>
    <w:rsid w:val="00757151"/>
    <w:rsid w:val="007613FF"/>
    <w:rsid w:val="007909E0"/>
    <w:rsid w:val="0079785C"/>
    <w:rsid w:val="007A0A33"/>
    <w:rsid w:val="007A25D7"/>
    <w:rsid w:val="007A29BE"/>
    <w:rsid w:val="007B3AA9"/>
    <w:rsid w:val="007C2FA7"/>
    <w:rsid w:val="007D0BC8"/>
    <w:rsid w:val="007D7A65"/>
    <w:rsid w:val="007E39D3"/>
    <w:rsid w:val="007F0861"/>
    <w:rsid w:val="007F5B60"/>
    <w:rsid w:val="007F68A6"/>
    <w:rsid w:val="0083205E"/>
    <w:rsid w:val="0083622B"/>
    <w:rsid w:val="008362E4"/>
    <w:rsid w:val="00844953"/>
    <w:rsid w:val="00844DAA"/>
    <w:rsid w:val="00851452"/>
    <w:rsid w:val="00890DD1"/>
    <w:rsid w:val="008A281D"/>
    <w:rsid w:val="008A55EB"/>
    <w:rsid w:val="008C7D3A"/>
    <w:rsid w:val="008E29AC"/>
    <w:rsid w:val="008E7E95"/>
    <w:rsid w:val="008F40E4"/>
    <w:rsid w:val="00907E5B"/>
    <w:rsid w:val="00914303"/>
    <w:rsid w:val="009338D2"/>
    <w:rsid w:val="00934503"/>
    <w:rsid w:val="0093794C"/>
    <w:rsid w:val="009420C1"/>
    <w:rsid w:val="00945DBA"/>
    <w:rsid w:val="00947FEC"/>
    <w:rsid w:val="00952DE4"/>
    <w:rsid w:val="00970836"/>
    <w:rsid w:val="00983FF3"/>
    <w:rsid w:val="00990E67"/>
    <w:rsid w:val="009934C4"/>
    <w:rsid w:val="00994688"/>
    <w:rsid w:val="009B1CD0"/>
    <w:rsid w:val="009B45B9"/>
    <w:rsid w:val="009D52B4"/>
    <w:rsid w:val="009E22BB"/>
    <w:rsid w:val="00A049B6"/>
    <w:rsid w:val="00A26F40"/>
    <w:rsid w:val="00A35BC3"/>
    <w:rsid w:val="00A44BED"/>
    <w:rsid w:val="00A53EE4"/>
    <w:rsid w:val="00A738EF"/>
    <w:rsid w:val="00A92B03"/>
    <w:rsid w:val="00AA4214"/>
    <w:rsid w:val="00AA73AC"/>
    <w:rsid w:val="00AB0BE2"/>
    <w:rsid w:val="00AE7831"/>
    <w:rsid w:val="00B04500"/>
    <w:rsid w:val="00B054DA"/>
    <w:rsid w:val="00B1548F"/>
    <w:rsid w:val="00B333A1"/>
    <w:rsid w:val="00B53855"/>
    <w:rsid w:val="00B605FF"/>
    <w:rsid w:val="00B707CD"/>
    <w:rsid w:val="00B73584"/>
    <w:rsid w:val="00B87564"/>
    <w:rsid w:val="00B97A78"/>
    <w:rsid w:val="00BA3A82"/>
    <w:rsid w:val="00BA44E5"/>
    <w:rsid w:val="00BC00E9"/>
    <w:rsid w:val="00BE0771"/>
    <w:rsid w:val="00BE6078"/>
    <w:rsid w:val="00BF06C5"/>
    <w:rsid w:val="00BF186E"/>
    <w:rsid w:val="00BF3C9D"/>
    <w:rsid w:val="00C01F20"/>
    <w:rsid w:val="00C022B1"/>
    <w:rsid w:val="00C04D2D"/>
    <w:rsid w:val="00C164A2"/>
    <w:rsid w:val="00C20945"/>
    <w:rsid w:val="00C3252A"/>
    <w:rsid w:val="00C43944"/>
    <w:rsid w:val="00C52F47"/>
    <w:rsid w:val="00C56954"/>
    <w:rsid w:val="00C61B2C"/>
    <w:rsid w:val="00C71667"/>
    <w:rsid w:val="00C82C9B"/>
    <w:rsid w:val="00C84AB1"/>
    <w:rsid w:val="00C91060"/>
    <w:rsid w:val="00C911FE"/>
    <w:rsid w:val="00C92034"/>
    <w:rsid w:val="00C94BA2"/>
    <w:rsid w:val="00C95779"/>
    <w:rsid w:val="00CA40FD"/>
    <w:rsid w:val="00CC0B58"/>
    <w:rsid w:val="00CD185D"/>
    <w:rsid w:val="00CD46CC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34B9"/>
    <w:rsid w:val="00D46BC7"/>
    <w:rsid w:val="00D5610F"/>
    <w:rsid w:val="00D56455"/>
    <w:rsid w:val="00D610EC"/>
    <w:rsid w:val="00D748D1"/>
    <w:rsid w:val="00D80F15"/>
    <w:rsid w:val="00DA41B7"/>
    <w:rsid w:val="00DA734F"/>
    <w:rsid w:val="00DB434D"/>
    <w:rsid w:val="00DD2DA5"/>
    <w:rsid w:val="00E0446B"/>
    <w:rsid w:val="00E17BA6"/>
    <w:rsid w:val="00E2322A"/>
    <w:rsid w:val="00E23E1F"/>
    <w:rsid w:val="00E37588"/>
    <w:rsid w:val="00E47798"/>
    <w:rsid w:val="00E605A5"/>
    <w:rsid w:val="00E61BB1"/>
    <w:rsid w:val="00E75FAA"/>
    <w:rsid w:val="00E929EE"/>
    <w:rsid w:val="00E95DE2"/>
    <w:rsid w:val="00EA3376"/>
    <w:rsid w:val="00EA3B78"/>
    <w:rsid w:val="00EA6B6C"/>
    <w:rsid w:val="00EB70F6"/>
    <w:rsid w:val="00EC02D0"/>
    <w:rsid w:val="00EE535D"/>
    <w:rsid w:val="00F12643"/>
    <w:rsid w:val="00F13D80"/>
    <w:rsid w:val="00F33742"/>
    <w:rsid w:val="00F56816"/>
    <w:rsid w:val="00F64609"/>
    <w:rsid w:val="00F7546F"/>
    <w:rsid w:val="00F81B39"/>
    <w:rsid w:val="00F86ADF"/>
    <w:rsid w:val="00F97369"/>
    <w:rsid w:val="00FA653F"/>
    <w:rsid w:val="00FD2375"/>
    <w:rsid w:val="00FE14F0"/>
    <w:rsid w:val="00FE173A"/>
    <w:rsid w:val="00FF256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5:chartTrackingRefBased/>
  <w15:docId w15:val="{4FFC3AA8-B731-428D-8C66-BCBAD45B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713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  <w:style w:type="character" w:styleId="Titredulivre">
    <w:name w:val="Book Title"/>
    <w:uiPriority w:val="33"/>
    <w:qFormat/>
    <w:rsid w:val="00043562"/>
    <w:rPr>
      <w:rFonts w:ascii="Calibri" w:hAnsi="Calibri" w:cs="Calibri"/>
      <w:b/>
      <w:caps/>
      <w:noProof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06E29-4558-494B-AEF3-2B07E48D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67</TotalTime>
  <Pages>6</Pages>
  <Words>1538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9983</CharactersWithSpaces>
  <SharedDoc>false</SharedDoc>
  <HLinks>
    <vt:vector size="24" baseType="variant">
      <vt:variant>
        <vt:i4>7602259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DEVITE, Melanie</cp:lastModifiedBy>
  <cp:revision>28</cp:revision>
  <cp:lastPrinted>2017-02-10T15:34:00Z</cp:lastPrinted>
  <dcterms:created xsi:type="dcterms:W3CDTF">2025-05-23T13:12:00Z</dcterms:created>
  <dcterms:modified xsi:type="dcterms:W3CDTF">2025-09-19T08:58:00Z</dcterms:modified>
</cp:coreProperties>
</file>